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75A8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313898"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13898">
                    <w:rPr>
                      <w:rFonts w:ascii="Helios" w:hAnsi="Helios"/>
                      <w:sz w:val="12"/>
                      <w:szCs w:val="12"/>
                      <w:lang w:val="en-US"/>
                    </w:rPr>
                    <w:t>-</w:t>
                  </w:r>
                  <w:r w:rsidRPr="000D67AD">
                    <w:rPr>
                      <w:rFonts w:ascii="Helios" w:hAnsi="Helios"/>
                      <w:sz w:val="12"/>
                      <w:szCs w:val="12"/>
                      <w:lang w:val="en-US"/>
                    </w:rPr>
                    <w:t>mail</w:t>
                  </w:r>
                  <w:proofErr w:type="gramEnd"/>
                  <w:r w:rsidRPr="00313898">
                    <w:rPr>
                      <w:rFonts w:ascii="Helios" w:hAnsi="Helios"/>
                      <w:sz w:val="12"/>
                      <w:szCs w:val="12"/>
                      <w:lang w:val="en-US"/>
                    </w:rPr>
                    <w:t xml:space="preserve">: </w:t>
                  </w:r>
                  <w:hyperlink r:id="rId9" w:history="1">
                    <w:r w:rsidRPr="000D67AD">
                      <w:rPr>
                        <w:rFonts w:ascii="Helios" w:hAnsi="Helios"/>
                        <w:sz w:val="12"/>
                        <w:szCs w:val="12"/>
                        <w:lang w:val="en-US"/>
                      </w:rPr>
                      <w:t>posta</w:t>
                    </w:r>
                    <w:r w:rsidRPr="00313898">
                      <w:rPr>
                        <w:rFonts w:ascii="Helios" w:hAnsi="Helios"/>
                        <w:sz w:val="12"/>
                        <w:szCs w:val="12"/>
                        <w:lang w:val="en-US"/>
                      </w:rPr>
                      <w:t>@</w:t>
                    </w:r>
                    <w:r w:rsidRPr="000D67AD">
                      <w:rPr>
                        <w:rFonts w:ascii="Helios" w:hAnsi="Helios"/>
                        <w:sz w:val="12"/>
                        <w:szCs w:val="12"/>
                        <w:lang w:val="en-US"/>
                      </w:rPr>
                      <w:t>mrsk</w:t>
                    </w:r>
                    <w:r w:rsidRPr="00313898">
                      <w:rPr>
                        <w:rFonts w:ascii="Helios" w:hAnsi="Helios"/>
                        <w:sz w:val="12"/>
                        <w:szCs w:val="12"/>
                        <w:lang w:val="en-US"/>
                      </w:rPr>
                      <w:t>-1.</w:t>
                    </w:r>
                    <w:r w:rsidRPr="000D67AD">
                      <w:rPr>
                        <w:rFonts w:ascii="Helios" w:hAnsi="Helios"/>
                        <w:sz w:val="12"/>
                        <w:szCs w:val="12"/>
                        <w:lang w:val="en-US"/>
                      </w:rPr>
                      <w:t>ru</w:t>
                    </w:r>
                  </w:hyperlink>
                  <w:r w:rsidRPr="00313898">
                    <w:rPr>
                      <w:rFonts w:ascii="Helios" w:hAnsi="Helios"/>
                      <w:sz w:val="12"/>
                      <w:szCs w:val="12"/>
                      <w:lang w:val="en-US"/>
                    </w:rPr>
                    <w:t xml:space="preserve">, </w:t>
                  </w:r>
                  <w:hyperlink r:id="rId10" w:history="1">
                    <w:r w:rsidRPr="000D67AD">
                      <w:rPr>
                        <w:rFonts w:ascii="Helios" w:hAnsi="Helios"/>
                        <w:sz w:val="12"/>
                        <w:szCs w:val="12"/>
                        <w:lang w:val="en-US"/>
                      </w:rPr>
                      <w:t>www</w:t>
                    </w:r>
                    <w:r w:rsidRPr="00313898">
                      <w:rPr>
                        <w:rFonts w:ascii="Helios" w:hAnsi="Helios"/>
                        <w:sz w:val="12"/>
                        <w:szCs w:val="12"/>
                        <w:lang w:val="en-US"/>
                      </w:rPr>
                      <w:t>.</w:t>
                    </w:r>
                    <w:r w:rsidRPr="000D67AD">
                      <w:rPr>
                        <w:rFonts w:ascii="Helios" w:hAnsi="Helios"/>
                        <w:sz w:val="12"/>
                        <w:szCs w:val="12"/>
                        <w:lang w:val="en-US"/>
                      </w:rPr>
                      <w:t>mrsk</w:t>
                    </w:r>
                    <w:r w:rsidRPr="0031389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DA24AF" w:rsidRPr="00C12FA4" w:rsidRDefault="00DA24AF" w:rsidP="00DA24AF">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BD2ED3">
        <w:rPr>
          <w:b/>
          <w:kern w:val="36"/>
          <w:sz w:val="24"/>
          <w:szCs w:val="24"/>
        </w:rPr>
        <w:t>8</w:t>
      </w:r>
      <w:r w:rsidR="00250818">
        <w:rPr>
          <w:b/>
          <w:kern w:val="36"/>
          <w:sz w:val="24"/>
          <w:szCs w:val="24"/>
        </w:rPr>
        <w:t>2</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DA24AF">
        <w:rPr>
          <w:b/>
          <w:kern w:val="36"/>
          <w:sz w:val="24"/>
          <w:szCs w:val="24"/>
        </w:rPr>
        <w:t>29</w:t>
      </w:r>
      <w:r w:rsidRPr="00C12FA4">
        <w:rPr>
          <w:b/>
          <w:kern w:val="36"/>
          <w:sz w:val="24"/>
          <w:szCs w:val="24"/>
        </w:rPr>
        <w:t>»</w:t>
      </w:r>
      <w:r w:rsidR="00DA24AF">
        <w:rPr>
          <w:b/>
          <w:kern w:val="36"/>
          <w:sz w:val="24"/>
          <w:szCs w:val="24"/>
        </w:rPr>
        <w:t xml:space="preserve"> 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250818">
        <w:rPr>
          <w:b/>
          <w:sz w:val="24"/>
          <w:szCs w:val="24"/>
        </w:rPr>
        <w:t>электроизоляционных материалов</w:t>
      </w:r>
      <w:r w:rsidR="00BD2ED3" w:rsidRPr="00BD2ED3">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313898"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«2</w:t>
      </w:r>
      <w:r>
        <w:rPr>
          <w:b/>
          <w:sz w:val="24"/>
          <w:szCs w:val="24"/>
        </w:rPr>
        <w:t>9</w:t>
      </w:r>
      <w:r w:rsidRPr="00DA51D9">
        <w:rPr>
          <w:b/>
          <w:sz w:val="24"/>
          <w:szCs w:val="24"/>
        </w:rPr>
        <w:t xml:space="preserve">» </w:t>
      </w:r>
      <w:r>
        <w:rPr>
          <w:b/>
          <w:sz w:val="24"/>
          <w:szCs w:val="24"/>
        </w:rPr>
        <w:t>сентября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на сайте электронной торговой площадки ПАО «Россети» </w:t>
      </w:r>
      <w:hyperlink r:id="rId22" w:history="1">
        <w:r w:rsidRPr="00433EB1">
          <w:rPr>
            <w:rStyle w:val="a7"/>
            <w:sz w:val="24"/>
            <w:szCs w:val="24"/>
          </w:rPr>
          <w:t>www.b2b-mrsk.ru</w:t>
        </w:r>
      </w:hyperlink>
      <w:r w:rsidRPr="00433EB1">
        <w:rPr>
          <w:sz w:val="24"/>
          <w:szCs w:val="24"/>
        </w:rPr>
        <w:t xml:space="preserve"> (далее — ЭТП),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Pr="008838F6">
        <w:rPr>
          <w:sz w:val="24"/>
          <w:szCs w:val="24"/>
        </w:rPr>
        <w:t xml:space="preserve"> </w:t>
      </w:r>
      <w:proofErr w:type="gramStart"/>
      <w:r w:rsidRPr="008838F6">
        <w:rPr>
          <w:sz w:val="24"/>
          <w:szCs w:val="24"/>
        </w:rPr>
        <w:t>соответствии</w:t>
      </w:r>
      <w:proofErr w:type="gramEnd"/>
      <w:r w:rsidRPr="008838F6">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D05C9A" w:rsidRPr="00D05C9A">
        <w:rPr>
          <w:sz w:val="24"/>
          <w:szCs w:val="24"/>
        </w:rPr>
        <w:t>Договора на поставку электроизоляционных материалов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3" w:history="1">
        <w:r w:rsidR="00862664" w:rsidRPr="00DA24AF">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D05C9A" w:rsidRPr="00D05C9A">
        <w:rPr>
          <w:sz w:val="24"/>
          <w:szCs w:val="24"/>
        </w:rPr>
        <w:t>Договора на поставку электроизоляционных материалов для нужд ПАО «МРСК Центра» (филиала «Курскэнерго»)</w:t>
      </w:r>
      <w:r w:rsidR="00702B2C" w:rsidRPr="00C12FA4">
        <w:rPr>
          <w:sz w:val="24"/>
          <w:szCs w:val="24"/>
        </w:rPr>
        <w:t>.</w:t>
      </w:r>
    </w:p>
    <w:bookmarkEnd w:id="18"/>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19"/>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0"/>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 xml:space="preserve">«Курскэнерго», РФ, Курская область, Курский р-н, п. </w:t>
      </w:r>
      <w:proofErr w:type="spellStart"/>
      <w:r w:rsidRPr="00DA24AF">
        <w:rPr>
          <w:rFonts w:ascii="Times New Roman" w:hAnsi="Times New Roman"/>
          <w:sz w:val="24"/>
          <w:szCs w:val="24"/>
        </w:rPr>
        <w:t>Ворошнево</w:t>
      </w:r>
      <w:proofErr w:type="spellEnd"/>
      <w:r w:rsidRPr="00DA24AF">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D05C9A"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296 512</w:t>
      </w:r>
      <w:r w:rsidR="00155DAF" w:rsidRPr="005708A7">
        <w:rPr>
          <w:sz w:val="24"/>
          <w:szCs w:val="24"/>
        </w:rPr>
        <w:t xml:space="preserve"> (</w:t>
      </w:r>
      <w:r w:rsidR="00AC77DD" w:rsidRPr="00AC77DD">
        <w:rPr>
          <w:sz w:val="24"/>
          <w:szCs w:val="24"/>
        </w:rPr>
        <w:t>двести девяносто шесть</w:t>
      </w:r>
      <w:r w:rsidR="00AC77DD">
        <w:rPr>
          <w:sz w:val="24"/>
          <w:szCs w:val="24"/>
        </w:rPr>
        <w:t xml:space="preserve"> тысяч пятьсот двенадцать</w:t>
      </w:r>
      <w:r w:rsidR="00155DAF" w:rsidRPr="005708A7">
        <w:rPr>
          <w:sz w:val="24"/>
          <w:szCs w:val="24"/>
        </w:rPr>
        <w:t>) рубл</w:t>
      </w:r>
      <w:r w:rsidR="00813CBF">
        <w:rPr>
          <w:sz w:val="24"/>
          <w:szCs w:val="24"/>
        </w:rPr>
        <w:t xml:space="preserve">ей </w:t>
      </w:r>
      <w:r w:rsidR="00155DAF" w:rsidRPr="005708A7">
        <w:rPr>
          <w:sz w:val="24"/>
          <w:szCs w:val="24"/>
        </w:rPr>
        <w:t xml:space="preserve">00 копеек РФ, без учета НДС; НДС составляет </w:t>
      </w:r>
      <w:r>
        <w:rPr>
          <w:b/>
          <w:sz w:val="24"/>
          <w:szCs w:val="24"/>
        </w:rPr>
        <w:t>53 372</w:t>
      </w:r>
      <w:r w:rsidR="00155DAF" w:rsidRPr="005708A7">
        <w:rPr>
          <w:sz w:val="24"/>
          <w:szCs w:val="24"/>
        </w:rPr>
        <w:t xml:space="preserve"> (</w:t>
      </w:r>
      <w:r w:rsidR="0004573F" w:rsidRPr="0004573F">
        <w:rPr>
          <w:sz w:val="24"/>
          <w:szCs w:val="24"/>
        </w:rPr>
        <w:t>пятьдесят три т</w:t>
      </w:r>
      <w:r w:rsidR="0004573F">
        <w:rPr>
          <w:sz w:val="24"/>
          <w:szCs w:val="24"/>
        </w:rPr>
        <w:t>ысячи триста семьдесят два</w:t>
      </w:r>
      <w:r w:rsidR="00155DAF" w:rsidRPr="005708A7">
        <w:rPr>
          <w:sz w:val="24"/>
          <w:szCs w:val="24"/>
        </w:rPr>
        <w:t>) рубл</w:t>
      </w:r>
      <w:r w:rsidR="0004573F">
        <w:rPr>
          <w:sz w:val="24"/>
          <w:szCs w:val="24"/>
        </w:rPr>
        <w:t>я</w:t>
      </w:r>
      <w:r w:rsidR="00155DAF" w:rsidRPr="005708A7">
        <w:rPr>
          <w:sz w:val="24"/>
          <w:szCs w:val="24"/>
        </w:rPr>
        <w:t xml:space="preserve"> </w:t>
      </w:r>
      <w:r>
        <w:rPr>
          <w:sz w:val="24"/>
          <w:szCs w:val="24"/>
        </w:rPr>
        <w:t>16</w:t>
      </w:r>
      <w:r w:rsidR="00155DAF" w:rsidRPr="005708A7">
        <w:rPr>
          <w:sz w:val="24"/>
          <w:szCs w:val="24"/>
        </w:rPr>
        <w:t xml:space="preserve"> копеек РФ; </w:t>
      </w:r>
      <w:r>
        <w:rPr>
          <w:b/>
          <w:sz w:val="24"/>
          <w:szCs w:val="24"/>
        </w:rPr>
        <w:t>349 884</w:t>
      </w:r>
      <w:r w:rsidR="00155DAF" w:rsidRPr="005708A7">
        <w:rPr>
          <w:sz w:val="24"/>
          <w:szCs w:val="24"/>
        </w:rPr>
        <w:t xml:space="preserve"> (</w:t>
      </w:r>
      <w:r w:rsidR="006F168D" w:rsidRPr="006F168D">
        <w:rPr>
          <w:sz w:val="24"/>
          <w:szCs w:val="24"/>
        </w:rPr>
        <w:t>триста сорок девять тысяч во</w:t>
      </w:r>
      <w:r w:rsidR="006F168D">
        <w:rPr>
          <w:sz w:val="24"/>
          <w:szCs w:val="24"/>
        </w:rPr>
        <w:t>семьсот восемьдесят четыре</w:t>
      </w:r>
      <w:r w:rsidR="00155DAF" w:rsidRPr="005708A7">
        <w:rPr>
          <w:sz w:val="24"/>
          <w:szCs w:val="24"/>
        </w:rPr>
        <w:t>) рубл</w:t>
      </w:r>
      <w:r w:rsidR="00E26B13">
        <w:rPr>
          <w:sz w:val="24"/>
          <w:szCs w:val="24"/>
        </w:rPr>
        <w:t>я</w:t>
      </w:r>
      <w:r w:rsidR="00155DAF" w:rsidRPr="005708A7">
        <w:rPr>
          <w:sz w:val="24"/>
          <w:szCs w:val="24"/>
        </w:rPr>
        <w:t xml:space="preserve"> </w:t>
      </w:r>
      <w:r>
        <w:rPr>
          <w:sz w:val="24"/>
          <w:szCs w:val="24"/>
        </w:rPr>
        <w:t>16</w:t>
      </w:r>
      <w:r w:rsidR="00155DAF" w:rsidRPr="005708A7">
        <w:rPr>
          <w:sz w:val="24"/>
          <w:szCs w:val="24"/>
        </w:rPr>
        <w:t xml:space="preserve"> копеек РФ, с учетом НДС</w:t>
      </w:r>
      <w:r w:rsidR="00FF0DE1" w:rsidRPr="005708A7">
        <w:rPr>
          <w:sz w:val="24"/>
          <w:szCs w:val="24"/>
        </w:rPr>
        <w:t>.</w:t>
      </w:r>
      <w:bookmarkStart w:id="204" w:name="_GoBack"/>
      <w:bookmarkEnd w:id="204"/>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 xml:space="preserve">ей) Участнику, в том числе через дилеров, </w:t>
      </w:r>
      <w:proofErr w:type="spellStart"/>
      <w:r w:rsidRPr="006A1B1E">
        <w:rPr>
          <w:sz w:val="24"/>
          <w:szCs w:val="24"/>
        </w:rPr>
        <w:t>дистрибьютеров</w:t>
      </w:r>
      <w:proofErr w:type="spellEnd"/>
      <w:r w:rsidRPr="006A1B1E">
        <w:rPr>
          <w:sz w:val="24"/>
          <w:szCs w:val="24"/>
        </w:rPr>
        <w:t xml:space="preserve">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5"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xml:space="preserve">, </w:t>
      </w:r>
      <w:proofErr w:type="spellStart"/>
      <w:r w:rsidR="00563CDC" w:rsidRPr="007A4D4C">
        <w:rPr>
          <w:bCs w:val="0"/>
          <w:sz w:val="24"/>
          <w:szCs w:val="24"/>
        </w:rPr>
        <w:t>каб</w:t>
      </w:r>
      <w:proofErr w:type="spellEnd"/>
      <w:r w:rsidR="00563CDC" w:rsidRPr="007A4D4C">
        <w:rPr>
          <w:bCs w:val="0"/>
          <w:sz w:val="24"/>
          <w:szCs w:val="24"/>
        </w:rPr>
        <w:t>.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563CDC" w:rsidRPr="00563CDC">
        <w:rPr>
          <w:b/>
          <w:bCs w:val="0"/>
          <w:sz w:val="24"/>
          <w:szCs w:val="24"/>
        </w:rPr>
        <w:t>1</w:t>
      </w:r>
      <w:r w:rsidR="008C7F1F">
        <w:rPr>
          <w:b/>
          <w:bCs w:val="0"/>
          <w:sz w:val="24"/>
          <w:szCs w:val="24"/>
        </w:rPr>
        <w:t>7</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A80" w:rsidRDefault="00775A80">
      <w:pPr>
        <w:spacing w:line="240" w:lineRule="auto"/>
      </w:pPr>
      <w:r>
        <w:separator/>
      </w:r>
    </w:p>
  </w:endnote>
  <w:endnote w:type="continuationSeparator" w:id="0">
    <w:p w:rsidR="00775A80" w:rsidRDefault="00775A80">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FA0376" w:rsidRDefault="005708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F168D">
      <w:rPr>
        <w:noProof/>
        <w:sz w:val="16"/>
        <w:szCs w:val="16"/>
        <w:lang w:eastAsia="ru-RU"/>
      </w:rPr>
      <w:t>16</w:t>
    </w:r>
    <w:r w:rsidRPr="00FA0376">
      <w:rPr>
        <w:sz w:val="16"/>
        <w:szCs w:val="16"/>
        <w:lang w:eastAsia="ru-RU"/>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05C9A" w:rsidRPr="00D05C9A">
      <w:rPr>
        <w:sz w:val="18"/>
        <w:szCs w:val="18"/>
      </w:rPr>
      <w:t>Договора на поставку электроизоляционных материалов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A80" w:rsidRDefault="00775A80">
      <w:pPr>
        <w:spacing w:line="240" w:lineRule="auto"/>
      </w:pPr>
      <w:r>
        <w:separator/>
      </w:r>
    </w:p>
  </w:footnote>
  <w:footnote w:type="continuationSeparator" w:id="0">
    <w:p w:rsidR="00775A80" w:rsidRDefault="00775A80">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573F"/>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0818"/>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3898"/>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168D"/>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5A80"/>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CBF"/>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C7F1F"/>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C77D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68D3"/>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ED3"/>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254C4"/>
    <w:rsid w:val="00C30AF4"/>
    <w:rsid w:val="00C33106"/>
    <w:rsid w:val="00C41228"/>
    <w:rsid w:val="00C421E1"/>
    <w:rsid w:val="00C47845"/>
    <w:rsid w:val="00C521DF"/>
    <w:rsid w:val="00C53177"/>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D6E5D"/>
    <w:rsid w:val="00CE3C78"/>
    <w:rsid w:val="00CF3523"/>
    <w:rsid w:val="00CF39D0"/>
    <w:rsid w:val="00CF531D"/>
    <w:rsid w:val="00CF6A0E"/>
    <w:rsid w:val="00CF7D45"/>
    <w:rsid w:val="00D0215E"/>
    <w:rsid w:val="00D05065"/>
    <w:rsid w:val="00D05C9A"/>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B1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2794"/>
    <w:rsid w:val="00E74632"/>
    <w:rsid w:val="00E749E5"/>
    <w:rsid w:val="00E832A4"/>
    <w:rsid w:val="00E837F8"/>
    <w:rsid w:val="00E84ECF"/>
    <w:rsid w:val="00E91F3E"/>
    <w:rsid w:val="00E922BA"/>
    <w:rsid w:val="00E963D9"/>
    <w:rsid w:val="00EA1FD7"/>
    <w:rsid w:val="00EB1E5E"/>
    <w:rsid w:val="00EB5268"/>
    <w:rsid w:val="00EB7EF1"/>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5E96"/>
    <w:rsid w:val="00FE0052"/>
    <w:rsid w:val="00FE1CA6"/>
    <w:rsid w:val="00FE239E"/>
    <w:rsid w:val="00FE5731"/>
    <w:rsid w:val="00FE630F"/>
    <w:rsid w:val="00FF097C"/>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44B68-F979-4750-9006-AA605194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78</Pages>
  <Words>23229</Words>
  <Characters>132406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155325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46</cp:revision>
  <cp:lastPrinted>2015-12-29T14:27:00Z</cp:lastPrinted>
  <dcterms:created xsi:type="dcterms:W3CDTF">2016-04-01T06:18:00Z</dcterms:created>
  <dcterms:modified xsi:type="dcterms:W3CDTF">2016-09-29T08:37:00Z</dcterms:modified>
</cp:coreProperties>
</file>